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5C6" w:rsidRPr="00C14B76" w:rsidRDefault="00C14B7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342</w:t>
      </w:r>
      <w:r w:rsidR="00F575AD">
        <w:rPr>
          <w:rFonts w:ascii="Tahoma" w:hAnsi="Tahoma" w:cs="Tahoma"/>
          <w:sz w:val="22"/>
          <w:szCs w:val="22"/>
        </w:rPr>
        <w:t>8</w:t>
      </w:r>
      <w:r>
        <w:rPr>
          <w:rFonts w:ascii="Tahoma" w:hAnsi="Tahoma" w:cs="Tahoma"/>
          <w:sz w:val="22"/>
          <w:szCs w:val="22"/>
        </w:rPr>
        <w:t xml:space="preserve">. </w:t>
      </w:r>
      <w:r w:rsidR="004255C6" w:rsidRPr="00C14B76">
        <w:rPr>
          <w:rFonts w:ascii="Tahoma" w:hAnsi="Tahoma" w:cs="Tahoma"/>
          <w:b/>
          <w:sz w:val="22"/>
          <w:szCs w:val="22"/>
        </w:rPr>
        <w:t>18</w:t>
      </w:r>
      <w:r w:rsidRPr="00C14B76">
        <w:rPr>
          <w:rFonts w:ascii="Tahoma" w:hAnsi="Tahoma" w:cs="Tahoma"/>
          <w:b/>
          <w:sz w:val="22"/>
          <w:szCs w:val="22"/>
        </w:rPr>
        <w:t>. srpna</w:t>
      </w:r>
      <w:r w:rsidR="004255C6" w:rsidRPr="00C14B76">
        <w:rPr>
          <w:rFonts w:ascii="Tahoma" w:hAnsi="Tahoma" w:cs="Tahoma"/>
          <w:b/>
          <w:sz w:val="22"/>
          <w:szCs w:val="22"/>
        </w:rPr>
        <w:t xml:space="preserve"> 2025</w:t>
      </w:r>
      <w:r w:rsidRPr="00C14B76">
        <w:rPr>
          <w:rFonts w:ascii="Tahoma" w:hAnsi="Tahoma" w:cs="Tahoma"/>
          <w:b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Připomínka poselství Boha Otce ze dne 31. května 2017.</w:t>
      </w:r>
    </w:p>
    <w:p w:rsidR="004255C6" w:rsidRDefault="00C14B7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7" w:history="1">
        <w:r w:rsidR="00710FCD" w:rsidRPr="008A00A1">
          <w:rPr>
            <w:rFonts w:ascii="Tahoma" w:eastAsia="Times New Roman" w:hAnsi="Tahoma" w:cs="Tahoma"/>
            <w:color w:val="0000FF" w:themeColor="hyperlink"/>
            <w:kern w:val="2"/>
            <w:sz w:val="22"/>
            <w:u w:val="single"/>
            <w:lang w:val="en-GB"/>
          </w:rPr>
          <w:t>https://wingsofprophecy.blogspot.com/</w:t>
        </w:r>
      </w:hyperlink>
    </w:p>
    <w:p w:rsidR="00A14FB9" w:rsidRPr="00C14B76" w:rsidRDefault="00A14FB9">
      <w:pPr>
        <w:rPr>
          <w:rFonts w:ascii="Tahoma" w:hAnsi="Tahoma" w:cs="Tahoma"/>
          <w:sz w:val="22"/>
          <w:szCs w:val="22"/>
        </w:rPr>
      </w:pPr>
    </w:p>
    <w:p w:rsidR="004255C6" w:rsidRPr="00C14B76" w:rsidRDefault="004255C6">
      <w:pPr>
        <w:rPr>
          <w:rFonts w:ascii="Tahoma" w:hAnsi="Tahoma" w:cs="Tahoma"/>
          <w:sz w:val="22"/>
          <w:szCs w:val="22"/>
        </w:rPr>
      </w:pPr>
    </w:p>
    <w:p w:rsidR="004255C6" w:rsidRDefault="00A14FB9" w:rsidP="00A14FB9">
      <w:pPr>
        <w:jc w:val="center"/>
        <w:rPr>
          <w:rFonts w:ascii="Tahoma" w:hAnsi="Tahoma" w:cs="Tahoma"/>
          <w:b/>
          <w:sz w:val="22"/>
          <w:szCs w:val="22"/>
        </w:rPr>
      </w:pPr>
      <w:r w:rsidRPr="00A14FB9">
        <w:rPr>
          <w:rFonts w:ascii="Tahoma" w:hAnsi="Tahoma" w:cs="Tahoma"/>
          <w:b/>
          <w:sz w:val="22"/>
          <w:szCs w:val="22"/>
        </w:rPr>
        <w:t>VŠECHNO TO BRZY ZAČNE</w:t>
      </w:r>
    </w:p>
    <w:p w:rsidR="00A14FB9" w:rsidRPr="00A14FB9" w:rsidRDefault="00A14FB9" w:rsidP="00A14FB9">
      <w:pPr>
        <w:jc w:val="center"/>
        <w:rPr>
          <w:rFonts w:ascii="Tahoma" w:hAnsi="Tahoma" w:cs="Tahoma"/>
          <w:b/>
          <w:sz w:val="22"/>
          <w:szCs w:val="22"/>
        </w:rPr>
      </w:pPr>
    </w:p>
    <w:p w:rsidR="004255C6" w:rsidRPr="00C14B76" w:rsidRDefault="004255C6">
      <w:pPr>
        <w:rPr>
          <w:rFonts w:ascii="Tahoma" w:hAnsi="Tahoma" w:cs="Tahoma"/>
          <w:sz w:val="22"/>
          <w:szCs w:val="22"/>
        </w:rPr>
      </w:pPr>
    </w:p>
    <w:p w:rsidR="004255C6" w:rsidRPr="00C14B76" w:rsidRDefault="004255C6">
      <w:pPr>
        <w:rPr>
          <w:rFonts w:ascii="Tahoma" w:hAnsi="Tahoma" w:cs="Tahoma"/>
          <w:sz w:val="22"/>
          <w:szCs w:val="22"/>
        </w:rPr>
      </w:pPr>
      <w:r w:rsidRPr="00C14B76">
        <w:rPr>
          <w:rFonts w:ascii="Tahoma" w:hAnsi="Tahoma" w:cs="Tahoma"/>
          <w:sz w:val="22"/>
          <w:szCs w:val="22"/>
        </w:rPr>
        <w:t xml:space="preserve">Žijete v době velké naléhavosti, můj lide. V této době se budou počítat i sekundy, když </w:t>
      </w:r>
      <w:r w:rsidRPr="00C14B76">
        <w:rPr>
          <w:rFonts w:ascii="Tahoma" w:hAnsi="Tahoma" w:cs="Tahoma"/>
          <w:sz w:val="22"/>
          <w:szCs w:val="22"/>
        </w:rPr>
        <w:br/>
        <w:t xml:space="preserve">k vám promluvím, abyste něco udělali. Události jsem propojil v dokonalém načasování </w:t>
      </w:r>
      <w:r w:rsidRPr="00C14B76">
        <w:rPr>
          <w:rFonts w:ascii="Tahoma" w:hAnsi="Tahoma" w:cs="Tahoma"/>
          <w:sz w:val="22"/>
          <w:szCs w:val="22"/>
        </w:rPr>
        <w:br/>
        <w:t xml:space="preserve">a vaše absolutní, okamžitá poslušnost, kdykoli k vám promluvím, je nyní nanejvýš důležitá. </w:t>
      </w:r>
    </w:p>
    <w:p w:rsidR="004255C6" w:rsidRPr="00C14B76" w:rsidRDefault="004255C6">
      <w:pPr>
        <w:rPr>
          <w:rFonts w:ascii="Tahoma" w:hAnsi="Tahoma" w:cs="Tahoma"/>
          <w:sz w:val="22"/>
          <w:szCs w:val="22"/>
        </w:rPr>
      </w:pPr>
    </w:p>
    <w:p w:rsidR="004255C6" w:rsidRPr="00C14B76" w:rsidRDefault="004255C6">
      <w:pPr>
        <w:rPr>
          <w:rFonts w:ascii="Tahoma" w:hAnsi="Tahoma" w:cs="Tahoma"/>
          <w:sz w:val="22"/>
          <w:szCs w:val="22"/>
        </w:rPr>
      </w:pPr>
      <w:r w:rsidRPr="00C14B76">
        <w:rPr>
          <w:rFonts w:ascii="Tahoma" w:hAnsi="Tahoma" w:cs="Tahoma"/>
          <w:sz w:val="22"/>
          <w:szCs w:val="22"/>
        </w:rPr>
        <w:t xml:space="preserve">Přesouvám svůj ostatek do oblastí strategického významu. Přesouvám i bezbožné na svá místa. Vím, kde je bezpečí. Vím, kde bude vládnout zkáza. Všechno to brzy začne. </w:t>
      </w:r>
    </w:p>
    <w:p w:rsidR="004255C6" w:rsidRPr="00C14B76" w:rsidRDefault="004255C6">
      <w:pPr>
        <w:rPr>
          <w:rFonts w:ascii="Tahoma" w:hAnsi="Tahoma" w:cs="Tahoma"/>
          <w:sz w:val="22"/>
          <w:szCs w:val="22"/>
        </w:rPr>
      </w:pPr>
    </w:p>
    <w:p w:rsidR="004255C6" w:rsidRPr="00C14B76" w:rsidRDefault="004255C6">
      <w:pPr>
        <w:rPr>
          <w:rFonts w:ascii="Tahoma" w:hAnsi="Tahoma" w:cs="Tahoma"/>
          <w:sz w:val="22"/>
          <w:szCs w:val="22"/>
        </w:rPr>
      </w:pPr>
      <w:r w:rsidRPr="00C14B76">
        <w:rPr>
          <w:rFonts w:ascii="Tahoma" w:hAnsi="Tahoma" w:cs="Tahoma"/>
          <w:sz w:val="22"/>
          <w:szCs w:val="22"/>
        </w:rPr>
        <w:t xml:space="preserve">Žijete v době vzrušení, můj lide, z naplňování mého svatého Slova. V době, kdy andělé budou </w:t>
      </w:r>
      <w:r w:rsidR="00A14FB9">
        <w:rPr>
          <w:rFonts w:ascii="Tahoma" w:hAnsi="Tahoma" w:cs="Tahoma"/>
          <w:sz w:val="22"/>
          <w:szCs w:val="22"/>
        </w:rPr>
        <w:br/>
      </w:r>
      <w:r w:rsidRPr="00C14B76">
        <w:rPr>
          <w:rFonts w:ascii="Tahoma" w:hAnsi="Tahoma" w:cs="Tahoma"/>
          <w:sz w:val="22"/>
          <w:szCs w:val="22"/>
        </w:rPr>
        <w:t>s vámi pracovat bok po boku, aby uskutečnili mou vůli. V době, kdy budou vyhrány největší bitvy všech dob. Jste vojáci</w:t>
      </w:r>
      <w:r w:rsidR="00A14FB9">
        <w:rPr>
          <w:rFonts w:ascii="Tahoma" w:hAnsi="Tahoma" w:cs="Tahoma"/>
          <w:sz w:val="22"/>
          <w:szCs w:val="22"/>
        </w:rPr>
        <w:t>,</w:t>
      </w:r>
      <w:r w:rsidRPr="00C14B76">
        <w:rPr>
          <w:rFonts w:ascii="Tahoma" w:hAnsi="Tahoma" w:cs="Tahoma"/>
          <w:sz w:val="22"/>
          <w:szCs w:val="22"/>
        </w:rPr>
        <w:t xml:space="preserve"> povolán</w:t>
      </w:r>
      <w:r w:rsidR="00A14FB9">
        <w:rPr>
          <w:rFonts w:ascii="Tahoma" w:hAnsi="Tahoma" w:cs="Tahoma"/>
          <w:sz w:val="22"/>
          <w:szCs w:val="22"/>
        </w:rPr>
        <w:t>í</w:t>
      </w:r>
      <w:r w:rsidRPr="00C14B76">
        <w:rPr>
          <w:rFonts w:ascii="Tahoma" w:hAnsi="Tahoma" w:cs="Tahoma"/>
          <w:sz w:val="22"/>
          <w:szCs w:val="22"/>
        </w:rPr>
        <w:t xml:space="preserve"> pro takovou dobu. Dělníci vyslaní do žně. Žně, která je bílá </w:t>
      </w:r>
      <w:r w:rsidR="00A14FB9">
        <w:rPr>
          <w:rFonts w:ascii="Tahoma" w:hAnsi="Tahoma" w:cs="Tahoma"/>
          <w:sz w:val="22"/>
          <w:szCs w:val="22"/>
        </w:rPr>
        <w:br/>
      </w:r>
      <w:r w:rsidRPr="00C14B76">
        <w:rPr>
          <w:rFonts w:ascii="Tahoma" w:hAnsi="Tahoma" w:cs="Tahoma"/>
          <w:sz w:val="22"/>
          <w:szCs w:val="22"/>
        </w:rPr>
        <w:t>a dokonale připravená ke sklizni.</w:t>
      </w:r>
    </w:p>
    <w:p w:rsidR="004255C6" w:rsidRPr="00C14B76" w:rsidRDefault="004255C6">
      <w:pPr>
        <w:rPr>
          <w:rFonts w:ascii="Tahoma" w:hAnsi="Tahoma" w:cs="Tahoma"/>
          <w:sz w:val="22"/>
          <w:szCs w:val="22"/>
        </w:rPr>
      </w:pPr>
    </w:p>
    <w:p w:rsidR="004255C6" w:rsidRPr="00C14B76" w:rsidRDefault="004255C6">
      <w:pPr>
        <w:rPr>
          <w:rFonts w:ascii="Tahoma" w:hAnsi="Tahoma" w:cs="Tahoma"/>
          <w:sz w:val="22"/>
          <w:szCs w:val="22"/>
        </w:rPr>
      </w:pPr>
      <w:r w:rsidRPr="00C14B76">
        <w:rPr>
          <w:rFonts w:ascii="Tahoma" w:hAnsi="Tahoma" w:cs="Tahoma"/>
          <w:sz w:val="22"/>
          <w:szCs w:val="22"/>
        </w:rPr>
        <w:t>Ti, kdož jsou vlažní ve své víře ve Mne, budou uvrženi do temnoty a zkázy, která přichází. Ti, kteří Mě velmi milují, budou vedeni a chráněni.</w:t>
      </w:r>
    </w:p>
    <w:p w:rsidR="004255C6" w:rsidRPr="00C14B76" w:rsidRDefault="004255C6">
      <w:pPr>
        <w:rPr>
          <w:rFonts w:ascii="Tahoma" w:hAnsi="Tahoma" w:cs="Tahoma"/>
          <w:sz w:val="22"/>
          <w:szCs w:val="22"/>
        </w:rPr>
      </w:pPr>
    </w:p>
    <w:p w:rsidR="004255C6" w:rsidRPr="00C14B76" w:rsidRDefault="004255C6">
      <w:pPr>
        <w:rPr>
          <w:rFonts w:ascii="Tahoma" w:hAnsi="Tahoma" w:cs="Tahoma"/>
          <w:sz w:val="22"/>
          <w:szCs w:val="22"/>
        </w:rPr>
      </w:pPr>
      <w:r w:rsidRPr="00C14B76">
        <w:rPr>
          <w:rFonts w:ascii="Tahoma" w:hAnsi="Tahoma" w:cs="Tahoma"/>
          <w:sz w:val="22"/>
          <w:szCs w:val="22"/>
        </w:rPr>
        <w:t>Vy si vyberete, do které skupiny patříte. Připravte se, neboť to bude hrbolatá, ale vzrušující cesta. Vidíte, jak se píší dějiny, a o vašich reakcích na vše, co se nyní děje, se bude v nebi mluvit po celou věčnost.</w:t>
      </w:r>
    </w:p>
    <w:p w:rsidR="004255C6" w:rsidRPr="00C14B76" w:rsidRDefault="004255C6">
      <w:pPr>
        <w:rPr>
          <w:rFonts w:ascii="Tahoma" w:hAnsi="Tahoma" w:cs="Tahoma"/>
          <w:sz w:val="22"/>
          <w:szCs w:val="22"/>
        </w:rPr>
      </w:pPr>
    </w:p>
    <w:p w:rsidR="004255C6" w:rsidRDefault="004255C6">
      <w:pPr>
        <w:rPr>
          <w:rFonts w:ascii="Tahoma" w:hAnsi="Tahoma" w:cs="Tahoma"/>
          <w:sz w:val="22"/>
          <w:szCs w:val="22"/>
        </w:rPr>
      </w:pPr>
      <w:r w:rsidRPr="00C14B76">
        <w:rPr>
          <w:rFonts w:ascii="Tahoma" w:hAnsi="Tahoma" w:cs="Tahoma"/>
          <w:sz w:val="22"/>
          <w:szCs w:val="22"/>
        </w:rPr>
        <w:t>Bůh Otec</w:t>
      </w:r>
    </w:p>
    <w:p w:rsidR="00A14FB9" w:rsidRPr="00C14B76" w:rsidRDefault="00A14FB9">
      <w:pPr>
        <w:rPr>
          <w:rFonts w:ascii="Tahoma" w:hAnsi="Tahoma" w:cs="Tahoma"/>
          <w:sz w:val="22"/>
          <w:szCs w:val="22"/>
        </w:rPr>
      </w:pPr>
    </w:p>
    <w:p w:rsidR="004255C6" w:rsidRPr="00C14B76" w:rsidRDefault="004255C6">
      <w:pPr>
        <w:rPr>
          <w:rFonts w:ascii="Tahoma" w:hAnsi="Tahoma" w:cs="Tahoma"/>
          <w:sz w:val="22"/>
          <w:szCs w:val="22"/>
        </w:rPr>
      </w:pPr>
    </w:p>
    <w:p w:rsidR="004255C6" w:rsidRPr="000A61E9" w:rsidRDefault="004255C6" w:rsidP="00A14FB9">
      <w:pPr>
        <w:rPr>
          <w:rFonts w:ascii="Tahoma" w:hAnsi="Tahoma" w:cs="Tahoma"/>
          <w:b/>
          <w:i/>
          <w:sz w:val="18"/>
          <w:szCs w:val="18"/>
        </w:rPr>
      </w:pPr>
      <w:r w:rsidRPr="000A61E9">
        <w:rPr>
          <w:rFonts w:ascii="Tahoma" w:hAnsi="Tahoma" w:cs="Tahoma"/>
          <w:b/>
          <w:i/>
          <w:sz w:val="18"/>
          <w:szCs w:val="18"/>
        </w:rPr>
        <w:t>Př. 3, 5-7</w:t>
      </w:r>
    </w:p>
    <w:p w:rsidR="004255C6" w:rsidRPr="000A61E9" w:rsidRDefault="004255C6" w:rsidP="00A14FB9">
      <w:pPr>
        <w:rPr>
          <w:rFonts w:ascii="Tahoma" w:hAnsi="Tahoma" w:cs="Tahoma"/>
          <w:b/>
          <w:i/>
          <w:sz w:val="18"/>
          <w:szCs w:val="18"/>
        </w:rPr>
      </w:pPr>
      <w:bookmarkStart w:id="0" w:name="v5"/>
      <w:bookmarkEnd w:id="0"/>
      <w:r w:rsidRPr="000A61E9">
        <w:rPr>
          <w:rFonts w:ascii="Tahoma" w:hAnsi="Tahoma" w:cs="Tahoma"/>
          <w:b/>
          <w:i/>
          <w:sz w:val="18"/>
          <w:szCs w:val="18"/>
        </w:rPr>
        <w:t>5</w:t>
      </w:r>
      <w:r w:rsidR="00C14B76" w:rsidRPr="000A61E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A61E9">
        <w:rPr>
          <w:rFonts w:ascii="Tahoma" w:hAnsi="Tahoma" w:cs="Tahoma"/>
          <w:b/>
          <w:i/>
          <w:sz w:val="18"/>
          <w:szCs w:val="18"/>
        </w:rPr>
        <w:t xml:space="preserve">Důvěřuj Hospodinu celým srdcem, na svoji rozumnost nespoléhej. </w:t>
      </w:r>
    </w:p>
    <w:p w:rsidR="000A61E9" w:rsidRDefault="000A61E9" w:rsidP="00A14FB9">
      <w:pPr>
        <w:rPr>
          <w:rFonts w:ascii="Tahoma" w:hAnsi="Tahoma" w:cs="Tahoma"/>
          <w:b/>
          <w:i/>
          <w:sz w:val="18"/>
          <w:szCs w:val="18"/>
        </w:rPr>
      </w:pPr>
      <w:bookmarkStart w:id="1" w:name="v6"/>
      <w:bookmarkEnd w:id="1"/>
    </w:p>
    <w:p w:rsidR="004255C6" w:rsidRPr="000A61E9" w:rsidRDefault="004255C6" w:rsidP="00A14FB9">
      <w:pPr>
        <w:rPr>
          <w:rFonts w:ascii="Tahoma" w:hAnsi="Tahoma" w:cs="Tahoma"/>
          <w:b/>
          <w:i/>
          <w:sz w:val="18"/>
          <w:szCs w:val="18"/>
        </w:rPr>
      </w:pPr>
      <w:r w:rsidRPr="000A61E9">
        <w:rPr>
          <w:rFonts w:ascii="Tahoma" w:hAnsi="Tahoma" w:cs="Tahoma"/>
          <w:b/>
          <w:i/>
          <w:sz w:val="18"/>
          <w:szCs w:val="18"/>
        </w:rPr>
        <w:t>6</w:t>
      </w:r>
      <w:r w:rsidR="00C14B76" w:rsidRPr="000A61E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A61E9">
        <w:rPr>
          <w:rFonts w:ascii="Tahoma" w:hAnsi="Tahoma" w:cs="Tahoma"/>
          <w:b/>
          <w:i/>
          <w:sz w:val="18"/>
          <w:szCs w:val="18"/>
        </w:rPr>
        <w:t xml:space="preserve">Poznávej ho na všech svých cestách, on sám napřímí tvé stezky. </w:t>
      </w:r>
    </w:p>
    <w:p w:rsidR="000A61E9" w:rsidRDefault="000A61E9" w:rsidP="00A14FB9">
      <w:pPr>
        <w:rPr>
          <w:rFonts w:ascii="Tahoma" w:hAnsi="Tahoma" w:cs="Tahoma"/>
          <w:b/>
          <w:i/>
          <w:sz w:val="18"/>
          <w:szCs w:val="18"/>
        </w:rPr>
      </w:pPr>
      <w:bookmarkStart w:id="2" w:name="v7"/>
      <w:bookmarkEnd w:id="2"/>
    </w:p>
    <w:p w:rsidR="004255C6" w:rsidRPr="000A61E9" w:rsidRDefault="004255C6" w:rsidP="00A14FB9">
      <w:pPr>
        <w:rPr>
          <w:rFonts w:ascii="Tahoma" w:hAnsi="Tahoma" w:cs="Tahoma"/>
          <w:b/>
          <w:i/>
          <w:sz w:val="18"/>
          <w:szCs w:val="18"/>
        </w:rPr>
      </w:pPr>
      <w:r w:rsidRPr="000A61E9">
        <w:rPr>
          <w:rFonts w:ascii="Tahoma" w:hAnsi="Tahoma" w:cs="Tahoma"/>
          <w:b/>
          <w:i/>
          <w:sz w:val="18"/>
          <w:szCs w:val="18"/>
        </w:rPr>
        <w:t>7</w:t>
      </w:r>
      <w:r w:rsidR="00C14B76" w:rsidRPr="000A61E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A61E9">
        <w:rPr>
          <w:rFonts w:ascii="Tahoma" w:hAnsi="Tahoma" w:cs="Tahoma"/>
          <w:b/>
          <w:i/>
          <w:sz w:val="18"/>
          <w:szCs w:val="18"/>
        </w:rPr>
        <w:t xml:space="preserve">Nebuď moudrý sám u sebe, boj se Hospodina, od zlého se odvrať. </w:t>
      </w:r>
    </w:p>
    <w:p w:rsidR="004255C6" w:rsidRPr="000A61E9" w:rsidRDefault="004255C6" w:rsidP="00A14FB9">
      <w:pPr>
        <w:rPr>
          <w:rFonts w:ascii="Tahoma" w:hAnsi="Tahoma" w:cs="Tahoma"/>
          <w:b/>
          <w:i/>
          <w:sz w:val="18"/>
          <w:szCs w:val="18"/>
        </w:rPr>
      </w:pPr>
    </w:p>
    <w:p w:rsidR="004255C6" w:rsidRPr="000A61E9" w:rsidRDefault="004255C6" w:rsidP="00A14FB9">
      <w:pPr>
        <w:rPr>
          <w:rFonts w:ascii="Tahoma" w:hAnsi="Tahoma" w:cs="Tahoma"/>
          <w:b/>
          <w:i/>
          <w:sz w:val="18"/>
          <w:szCs w:val="18"/>
        </w:rPr>
      </w:pPr>
      <w:r w:rsidRPr="000A61E9">
        <w:rPr>
          <w:rFonts w:ascii="Tahoma" w:hAnsi="Tahoma" w:cs="Tahoma"/>
          <w:b/>
          <w:i/>
          <w:sz w:val="18"/>
          <w:szCs w:val="18"/>
        </w:rPr>
        <w:t>Ge 19, 16-17</w:t>
      </w:r>
    </w:p>
    <w:p w:rsidR="004255C6" w:rsidRPr="000A61E9" w:rsidRDefault="004255C6" w:rsidP="00A14FB9">
      <w:pPr>
        <w:rPr>
          <w:rFonts w:ascii="Tahoma" w:hAnsi="Tahoma" w:cs="Tahoma"/>
          <w:b/>
          <w:i/>
          <w:sz w:val="18"/>
          <w:szCs w:val="18"/>
        </w:rPr>
      </w:pPr>
      <w:bookmarkStart w:id="3" w:name="v16"/>
      <w:bookmarkEnd w:id="3"/>
      <w:r w:rsidRPr="000A61E9">
        <w:rPr>
          <w:rFonts w:ascii="Tahoma" w:hAnsi="Tahoma" w:cs="Tahoma"/>
          <w:b/>
          <w:i/>
          <w:sz w:val="18"/>
          <w:szCs w:val="18"/>
        </w:rPr>
        <w:t>16</w:t>
      </w:r>
      <w:r w:rsidR="00C14B76" w:rsidRPr="000A61E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A61E9">
        <w:rPr>
          <w:rFonts w:ascii="Tahoma" w:hAnsi="Tahoma" w:cs="Tahoma"/>
          <w:b/>
          <w:i/>
          <w:sz w:val="18"/>
          <w:szCs w:val="18"/>
        </w:rPr>
        <w:t xml:space="preserve">Ale on váhal. Ti muži ho tedy uchopili za ruku, i jeho ženu a obě dcery – to shovívavost Hospodinova byla s ním –, vyvedli ho a dovolili mu odpočinout až za městem. </w:t>
      </w:r>
    </w:p>
    <w:p w:rsidR="000A61E9" w:rsidRDefault="000A61E9" w:rsidP="00A14FB9">
      <w:pPr>
        <w:rPr>
          <w:rFonts w:ascii="Tahoma" w:hAnsi="Tahoma" w:cs="Tahoma"/>
          <w:b/>
          <w:i/>
          <w:sz w:val="18"/>
          <w:szCs w:val="18"/>
        </w:rPr>
      </w:pPr>
      <w:bookmarkStart w:id="4" w:name="v17"/>
      <w:bookmarkEnd w:id="4"/>
    </w:p>
    <w:p w:rsidR="004255C6" w:rsidRPr="000A61E9" w:rsidRDefault="004255C6" w:rsidP="00A14FB9">
      <w:pPr>
        <w:rPr>
          <w:rFonts w:ascii="Tahoma" w:hAnsi="Tahoma" w:cs="Tahoma"/>
          <w:b/>
          <w:i/>
          <w:sz w:val="18"/>
          <w:szCs w:val="18"/>
        </w:rPr>
      </w:pPr>
      <w:r w:rsidRPr="000A61E9">
        <w:rPr>
          <w:rFonts w:ascii="Tahoma" w:hAnsi="Tahoma" w:cs="Tahoma"/>
          <w:b/>
          <w:i/>
          <w:sz w:val="18"/>
          <w:szCs w:val="18"/>
        </w:rPr>
        <w:t>17</w:t>
      </w:r>
      <w:r w:rsidR="00C14B76" w:rsidRPr="000A61E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A61E9">
        <w:rPr>
          <w:rFonts w:ascii="Tahoma" w:hAnsi="Tahoma" w:cs="Tahoma"/>
          <w:b/>
          <w:i/>
          <w:sz w:val="18"/>
          <w:szCs w:val="18"/>
        </w:rPr>
        <w:t xml:space="preserve">Když je Hospodin vyváděl ven, řekl: </w:t>
      </w:r>
      <w:r w:rsidR="000A61E9" w:rsidRPr="000A61E9">
        <w:rPr>
          <w:rFonts w:ascii="Tahoma" w:hAnsi="Tahoma" w:cs="Tahoma"/>
          <w:b/>
          <w:i/>
          <w:sz w:val="18"/>
          <w:szCs w:val="18"/>
        </w:rPr>
        <w:t>"</w:t>
      </w:r>
      <w:r w:rsidRPr="000A61E9">
        <w:rPr>
          <w:rFonts w:ascii="Tahoma" w:hAnsi="Tahoma" w:cs="Tahoma"/>
          <w:b/>
          <w:i/>
          <w:sz w:val="18"/>
          <w:szCs w:val="18"/>
        </w:rPr>
        <w:t>Uteč, jde ti o život. Neohlížej se zpět a v celém tomto okrsku se nezastavuj. Uteč na horu, abys nezahynul.</w:t>
      </w:r>
      <w:r w:rsidR="000A61E9" w:rsidRPr="000A61E9">
        <w:rPr>
          <w:rFonts w:ascii="Tahoma" w:hAnsi="Tahoma" w:cs="Tahoma"/>
          <w:b/>
          <w:i/>
          <w:sz w:val="18"/>
          <w:szCs w:val="18"/>
        </w:rPr>
        <w:t>"</w:t>
      </w:r>
      <w:r w:rsidRPr="000A61E9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0A61E9" w:rsidRDefault="000A61E9" w:rsidP="00A14FB9">
      <w:pPr>
        <w:rPr>
          <w:rFonts w:ascii="Tahoma" w:hAnsi="Tahoma" w:cs="Tahoma"/>
          <w:b/>
          <w:i/>
          <w:sz w:val="18"/>
          <w:szCs w:val="18"/>
        </w:rPr>
      </w:pPr>
      <w:bookmarkStart w:id="5" w:name="v18"/>
      <w:bookmarkEnd w:id="5"/>
    </w:p>
    <w:p w:rsidR="004255C6" w:rsidRPr="000A61E9" w:rsidRDefault="004255C6" w:rsidP="00A14FB9">
      <w:pPr>
        <w:rPr>
          <w:rFonts w:ascii="Tahoma" w:hAnsi="Tahoma" w:cs="Tahoma"/>
          <w:b/>
          <w:i/>
          <w:sz w:val="18"/>
          <w:szCs w:val="18"/>
        </w:rPr>
      </w:pPr>
      <w:r w:rsidRPr="000A61E9">
        <w:rPr>
          <w:rFonts w:ascii="Tahoma" w:hAnsi="Tahoma" w:cs="Tahoma"/>
          <w:b/>
          <w:i/>
          <w:sz w:val="18"/>
          <w:szCs w:val="18"/>
        </w:rPr>
        <w:t>18</w:t>
      </w:r>
      <w:r w:rsidR="00C14B76" w:rsidRPr="000A61E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A61E9">
        <w:rPr>
          <w:rFonts w:ascii="Tahoma" w:hAnsi="Tahoma" w:cs="Tahoma"/>
          <w:b/>
          <w:i/>
          <w:sz w:val="18"/>
          <w:szCs w:val="18"/>
        </w:rPr>
        <w:t xml:space="preserve">Lot jim však odvětil: </w:t>
      </w:r>
      <w:r w:rsidR="000A61E9" w:rsidRPr="000A61E9">
        <w:rPr>
          <w:rFonts w:ascii="Tahoma" w:hAnsi="Tahoma" w:cs="Tahoma"/>
          <w:b/>
          <w:i/>
          <w:sz w:val="18"/>
          <w:szCs w:val="18"/>
        </w:rPr>
        <w:t>"</w:t>
      </w:r>
      <w:r w:rsidRPr="000A61E9">
        <w:rPr>
          <w:rFonts w:ascii="Tahoma" w:hAnsi="Tahoma" w:cs="Tahoma"/>
          <w:b/>
          <w:i/>
          <w:sz w:val="18"/>
          <w:szCs w:val="18"/>
        </w:rPr>
        <w:t>Ne tak prosím, Panovníku.</w:t>
      </w:r>
      <w:r w:rsidR="000A61E9" w:rsidRPr="000A61E9">
        <w:rPr>
          <w:rFonts w:ascii="Tahoma" w:hAnsi="Tahoma" w:cs="Tahoma"/>
          <w:b/>
          <w:i/>
          <w:sz w:val="18"/>
          <w:szCs w:val="18"/>
        </w:rPr>
        <w:t>"</w:t>
      </w:r>
      <w:r w:rsidRPr="000A61E9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4255C6" w:rsidRPr="000A61E9" w:rsidRDefault="004255C6" w:rsidP="00A14FB9">
      <w:pPr>
        <w:rPr>
          <w:rFonts w:ascii="Tahoma" w:hAnsi="Tahoma" w:cs="Tahoma"/>
          <w:b/>
          <w:i/>
          <w:sz w:val="18"/>
          <w:szCs w:val="18"/>
        </w:rPr>
      </w:pPr>
    </w:p>
    <w:p w:rsidR="004255C6" w:rsidRPr="000A61E9" w:rsidRDefault="004255C6" w:rsidP="00A14FB9">
      <w:pPr>
        <w:rPr>
          <w:rFonts w:ascii="Tahoma" w:hAnsi="Tahoma" w:cs="Tahoma"/>
          <w:b/>
          <w:i/>
          <w:sz w:val="18"/>
          <w:szCs w:val="18"/>
        </w:rPr>
      </w:pPr>
      <w:r w:rsidRPr="000A61E9">
        <w:rPr>
          <w:rFonts w:ascii="Tahoma" w:hAnsi="Tahoma" w:cs="Tahoma"/>
          <w:b/>
          <w:i/>
          <w:sz w:val="18"/>
          <w:szCs w:val="18"/>
        </w:rPr>
        <w:t>Ge 7, 1; 5-7</w:t>
      </w:r>
    </w:p>
    <w:p w:rsidR="004255C6" w:rsidRPr="000A61E9" w:rsidRDefault="004255C6" w:rsidP="00A14FB9">
      <w:pPr>
        <w:rPr>
          <w:rFonts w:ascii="Tahoma" w:hAnsi="Tahoma" w:cs="Tahoma"/>
          <w:b/>
          <w:i/>
          <w:sz w:val="18"/>
          <w:szCs w:val="18"/>
        </w:rPr>
      </w:pPr>
      <w:bookmarkStart w:id="6" w:name="v1"/>
      <w:bookmarkEnd w:id="6"/>
      <w:r w:rsidRPr="000A61E9">
        <w:rPr>
          <w:rFonts w:ascii="Tahoma" w:hAnsi="Tahoma" w:cs="Tahoma"/>
          <w:b/>
          <w:i/>
          <w:sz w:val="18"/>
          <w:szCs w:val="18"/>
        </w:rPr>
        <w:t>1</w:t>
      </w:r>
      <w:r w:rsidR="00C14B76" w:rsidRPr="000A61E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A61E9">
        <w:rPr>
          <w:rFonts w:ascii="Tahoma" w:hAnsi="Tahoma" w:cs="Tahoma"/>
          <w:b/>
          <w:i/>
          <w:sz w:val="18"/>
          <w:szCs w:val="18"/>
        </w:rPr>
        <w:t xml:space="preserve">I řekl Hospodin Noemu: </w:t>
      </w:r>
      <w:r w:rsidR="000A61E9" w:rsidRPr="000A61E9">
        <w:rPr>
          <w:rFonts w:ascii="Tahoma" w:hAnsi="Tahoma" w:cs="Tahoma"/>
          <w:b/>
          <w:i/>
          <w:sz w:val="18"/>
          <w:szCs w:val="18"/>
        </w:rPr>
        <w:t>"</w:t>
      </w:r>
      <w:r w:rsidRPr="000A61E9">
        <w:rPr>
          <w:rFonts w:ascii="Tahoma" w:hAnsi="Tahoma" w:cs="Tahoma"/>
          <w:b/>
          <w:i/>
          <w:sz w:val="18"/>
          <w:szCs w:val="18"/>
        </w:rPr>
        <w:t>Vejdi ty a celý tvůj dům do archy, neboť vidím, že ty jsi v tomto pokolení jediný můj spravedlivý.</w:t>
      </w:r>
      <w:r w:rsidR="000A61E9" w:rsidRPr="000A61E9">
        <w:rPr>
          <w:rFonts w:ascii="Tahoma" w:hAnsi="Tahoma" w:cs="Tahoma"/>
          <w:b/>
          <w:i/>
          <w:sz w:val="18"/>
          <w:szCs w:val="18"/>
        </w:rPr>
        <w:t>"</w:t>
      </w:r>
      <w:r w:rsidRPr="000A61E9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0A61E9" w:rsidRDefault="000A61E9" w:rsidP="00A14FB9">
      <w:pPr>
        <w:rPr>
          <w:rFonts w:ascii="Tahoma" w:hAnsi="Tahoma" w:cs="Tahoma"/>
          <w:b/>
          <w:i/>
          <w:sz w:val="18"/>
          <w:szCs w:val="18"/>
        </w:rPr>
      </w:pPr>
      <w:bookmarkStart w:id="7" w:name="v5_kopie_1"/>
      <w:bookmarkEnd w:id="7"/>
    </w:p>
    <w:p w:rsidR="004255C6" w:rsidRPr="000A61E9" w:rsidRDefault="004255C6" w:rsidP="00A14FB9">
      <w:pPr>
        <w:rPr>
          <w:rFonts w:ascii="Tahoma" w:hAnsi="Tahoma" w:cs="Tahoma"/>
          <w:b/>
          <w:i/>
          <w:sz w:val="18"/>
          <w:szCs w:val="18"/>
        </w:rPr>
      </w:pPr>
      <w:r w:rsidRPr="000A61E9">
        <w:rPr>
          <w:rFonts w:ascii="Tahoma" w:hAnsi="Tahoma" w:cs="Tahoma"/>
          <w:b/>
          <w:i/>
          <w:sz w:val="18"/>
          <w:szCs w:val="18"/>
        </w:rPr>
        <w:t>5</w:t>
      </w:r>
      <w:r w:rsidR="00C14B76" w:rsidRPr="000A61E9">
        <w:rPr>
          <w:rFonts w:ascii="Tahoma" w:hAnsi="Tahoma" w:cs="Tahoma"/>
          <w:b/>
          <w:i/>
          <w:sz w:val="18"/>
          <w:szCs w:val="18"/>
        </w:rPr>
        <w:t>:</w:t>
      </w:r>
      <w:r w:rsidRPr="000A61E9">
        <w:rPr>
          <w:rFonts w:ascii="Tahoma" w:hAnsi="Tahoma" w:cs="Tahoma"/>
          <w:b/>
          <w:i/>
          <w:sz w:val="18"/>
          <w:szCs w:val="18"/>
        </w:rPr>
        <w:t xml:space="preserve">Noe udělal všechno, jak mu Hospodin přikázal. </w:t>
      </w:r>
    </w:p>
    <w:p w:rsidR="000A61E9" w:rsidRDefault="000A61E9" w:rsidP="00A14FB9">
      <w:pPr>
        <w:rPr>
          <w:rFonts w:ascii="Tahoma" w:hAnsi="Tahoma" w:cs="Tahoma"/>
          <w:b/>
          <w:i/>
          <w:sz w:val="18"/>
          <w:szCs w:val="18"/>
        </w:rPr>
      </w:pPr>
      <w:bookmarkStart w:id="8" w:name="v6_kopie_1"/>
      <w:bookmarkEnd w:id="8"/>
    </w:p>
    <w:p w:rsidR="004255C6" w:rsidRPr="000A61E9" w:rsidRDefault="004255C6" w:rsidP="00A14FB9">
      <w:pPr>
        <w:rPr>
          <w:rFonts w:ascii="Tahoma" w:hAnsi="Tahoma" w:cs="Tahoma"/>
          <w:b/>
          <w:i/>
          <w:sz w:val="18"/>
          <w:szCs w:val="18"/>
        </w:rPr>
      </w:pPr>
      <w:r w:rsidRPr="000A61E9">
        <w:rPr>
          <w:rFonts w:ascii="Tahoma" w:hAnsi="Tahoma" w:cs="Tahoma"/>
          <w:b/>
          <w:i/>
          <w:sz w:val="18"/>
          <w:szCs w:val="18"/>
        </w:rPr>
        <w:t>6</w:t>
      </w:r>
      <w:r w:rsidR="00C14B76" w:rsidRPr="000A61E9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0A61E9">
        <w:rPr>
          <w:rFonts w:ascii="Tahoma" w:hAnsi="Tahoma" w:cs="Tahoma"/>
          <w:b/>
          <w:i/>
          <w:sz w:val="18"/>
          <w:szCs w:val="18"/>
        </w:rPr>
        <w:t xml:space="preserve">Šest set let bylo Noemu, když nastala potopa, vody na zemi. </w:t>
      </w:r>
    </w:p>
    <w:p w:rsidR="000A61E9" w:rsidRDefault="000A61E9" w:rsidP="00A14FB9">
      <w:pPr>
        <w:rPr>
          <w:rFonts w:ascii="Tahoma" w:hAnsi="Tahoma" w:cs="Tahoma"/>
          <w:b/>
          <w:i/>
          <w:sz w:val="18"/>
          <w:szCs w:val="18"/>
        </w:rPr>
      </w:pPr>
      <w:bookmarkStart w:id="9" w:name="v7_kopie_1"/>
      <w:bookmarkEnd w:id="9"/>
    </w:p>
    <w:p w:rsidR="004255C6" w:rsidRPr="000A61E9" w:rsidRDefault="004255C6" w:rsidP="00A14FB9">
      <w:pPr>
        <w:rPr>
          <w:rFonts w:ascii="Tahoma" w:hAnsi="Tahoma" w:cs="Tahoma"/>
          <w:b/>
          <w:i/>
          <w:sz w:val="18"/>
          <w:szCs w:val="18"/>
        </w:rPr>
      </w:pPr>
      <w:r w:rsidRPr="000A61E9">
        <w:rPr>
          <w:rFonts w:ascii="Tahoma" w:hAnsi="Tahoma" w:cs="Tahoma"/>
          <w:b/>
          <w:i/>
          <w:sz w:val="18"/>
          <w:szCs w:val="18"/>
        </w:rPr>
        <w:t>7</w:t>
      </w:r>
      <w:r w:rsidR="00C14B76" w:rsidRPr="000A61E9">
        <w:rPr>
          <w:rFonts w:ascii="Tahoma" w:hAnsi="Tahoma" w:cs="Tahoma"/>
          <w:b/>
          <w:i/>
          <w:sz w:val="18"/>
          <w:szCs w:val="18"/>
        </w:rPr>
        <w:t>:</w:t>
      </w:r>
      <w:r w:rsidRPr="000A61E9">
        <w:rPr>
          <w:rFonts w:ascii="Tahoma" w:hAnsi="Tahoma" w:cs="Tahoma"/>
          <w:b/>
          <w:i/>
          <w:sz w:val="18"/>
          <w:szCs w:val="18"/>
        </w:rPr>
        <w:t xml:space="preserve">Před vodami potopy vešel Noe a s ním jeho synové i jeho žena a ženy jeho synů do archy. </w:t>
      </w:r>
    </w:p>
    <w:sectPr w:rsidR="004255C6" w:rsidRPr="000A61E9" w:rsidSect="0048516F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A98" w:rsidRDefault="00CC6A98">
      <w:r>
        <w:separator/>
      </w:r>
    </w:p>
  </w:endnote>
  <w:endnote w:type="continuationSeparator" w:id="0">
    <w:p w:rsidR="00CC6A98" w:rsidRDefault="00CC6A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Ubuntu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oto Sans Devanagari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A98" w:rsidRDefault="00CC6A98">
      <w:r>
        <w:rPr>
          <w:rFonts w:hAnsiTheme="minorHAnsi" w:cstheme="minorBidi"/>
          <w:kern w:val="0"/>
          <w:lang w:eastAsia="cs-CZ" w:bidi="ar-SA"/>
        </w:rPr>
        <w:separator/>
      </w:r>
    </w:p>
  </w:footnote>
  <w:footnote w:type="continuationSeparator" w:id="0">
    <w:p w:rsidR="00CC6A98" w:rsidRDefault="00CC6A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•"/>
      <w:lvlJc w:val="left"/>
      <w:pPr>
        <w:ind w:left="720" w:hanging="283"/>
      </w:pPr>
      <w:rPr>
        <w:rFonts w:ascii="OpenSymbol" w:hAnsi="Open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•"/>
      <w:lvlJc w:val="left"/>
      <w:pPr>
        <w:ind w:left="720" w:hanging="283"/>
      </w:pPr>
      <w:rPr>
        <w:rFonts w:ascii="Open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•"/>
      <w:lvlJc w:val="left"/>
      <w:pPr>
        <w:ind w:left="720" w:hanging="283"/>
      </w:pPr>
      <w:rPr>
        <w:rFonts w:ascii="Open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•"/>
      <w:lvlJc w:val="left"/>
      <w:pPr>
        <w:ind w:left="720" w:hanging="283"/>
      </w:pPr>
      <w:rPr>
        <w:rFonts w:ascii="Open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•"/>
      <w:lvlJc w:val="left"/>
      <w:pPr>
        <w:ind w:left="720" w:hanging="283"/>
      </w:pPr>
      <w:rPr>
        <w:rFonts w:ascii="Open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•"/>
      <w:lvlJc w:val="left"/>
      <w:pPr>
        <w:ind w:left="720" w:hanging="283"/>
      </w:pPr>
      <w:rPr>
        <w:rFonts w:ascii="Open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6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4B76"/>
    <w:rsid w:val="000A61E9"/>
    <w:rsid w:val="004255C6"/>
    <w:rsid w:val="0048516F"/>
    <w:rsid w:val="00710FCD"/>
    <w:rsid w:val="00A14FB9"/>
    <w:rsid w:val="00C14B76"/>
    <w:rsid w:val="00CC6A98"/>
    <w:rsid w:val="00E41D54"/>
    <w:rsid w:val="00F57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516F"/>
    <w:pPr>
      <w:suppressAutoHyphens/>
      <w:autoSpaceDE w:val="0"/>
      <w:autoSpaceDN w:val="0"/>
      <w:adjustRightInd w:val="0"/>
    </w:pPr>
    <w:rPr>
      <w:rFonts w:ascii="Ubuntu" w:eastAsia="Ubuntu" w:hAnsi="Times New Roman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e13fky">
    <w:name w:val="Odráe1ž3fky"/>
    <w:uiPriority w:val="99"/>
    <w:rsid w:val="0048516F"/>
    <w:rPr>
      <w:rFonts w:ascii="OpenSymbol" w:hAnsi="OpenSymbol"/>
    </w:rPr>
  </w:style>
  <w:style w:type="character" w:styleId="Siln">
    <w:name w:val="Strong"/>
    <w:basedOn w:val="Standardnpsmoodstavce"/>
    <w:uiPriority w:val="99"/>
    <w:qFormat/>
    <w:rsid w:val="0048516F"/>
    <w:rPr>
      <w:rFonts w:cs="Times New Roman"/>
      <w:b/>
      <w:bCs/>
    </w:rPr>
  </w:style>
  <w:style w:type="character" w:styleId="Hypertextovodkaz">
    <w:name w:val="Hyperlink"/>
    <w:basedOn w:val="Standardnpsmoodstavce"/>
    <w:uiPriority w:val="99"/>
    <w:rsid w:val="0048516F"/>
    <w:rPr>
      <w:rFonts w:cs="Times New Roman"/>
      <w:color w:val="000080"/>
      <w:u w:val="single"/>
    </w:rPr>
  </w:style>
  <w:style w:type="paragraph" w:customStyle="1" w:styleId="Nadpis">
    <w:name w:val="Nadpis"/>
    <w:basedOn w:val="Normln"/>
    <w:next w:val="Zkladntext"/>
    <w:uiPriority w:val="99"/>
    <w:rsid w:val="0048516F"/>
    <w:pPr>
      <w:keepNext/>
      <w:spacing w:before="240" w:after="120"/>
    </w:pPr>
    <w:rPr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48516F"/>
    <w:pPr>
      <w:spacing w:after="140" w:line="276" w:lineRule="auto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48516F"/>
    <w:rPr>
      <w:rFonts w:ascii="Ubuntu" w:eastAsia="Ubuntu" w:cs="Mangal"/>
      <w:kern w:val="1"/>
      <w:sz w:val="21"/>
      <w:szCs w:val="21"/>
      <w:lang w:eastAsia="zh-CN" w:bidi="hi-IN"/>
    </w:rPr>
  </w:style>
  <w:style w:type="paragraph" w:styleId="Seznam">
    <w:name w:val="List"/>
    <w:basedOn w:val="Zkladntext"/>
    <w:uiPriority w:val="99"/>
    <w:rsid w:val="0048516F"/>
  </w:style>
  <w:style w:type="paragraph" w:customStyle="1" w:styleId="Caption">
    <w:name w:val="Caption"/>
    <w:basedOn w:val="Normln"/>
    <w:uiPriority w:val="99"/>
    <w:rsid w:val="0048516F"/>
    <w:pPr>
      <w:spacing w:before="120" w:after="120"/>
    </w:pPr>
    <w:rPr>
      <w:i/>
      <w:iCs/>
    </w:rPr>
  </w:style>
  <w:style w:type="paragraph" w:customStyle="1" w:styleId="Rejst3f3fk">
    <w:name w:val="Rejstř3fí3fk"/>
    <w:basedOn w:val="Normln"/>
    <w:uiPriority w:val="99"/>
    <w:rsid w:val="004851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ingsofprophecy.blogspot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332</Words>
  <Characters>1963</Characters>
  <Application>Microsoft Office Word</Application>
  <DocSecurity>0</DocSecurity>
  <Lines>16</Lines>
  <Paragraphs>4</Paragraphs>
  <ScaleCrop>false</ScaleCrop>
  <Company/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dcterms:created xsi:type="dcterms:W3CDTF">2025-08-18T18:58:00Z</dcterms:created>
  <dcterms:modified xsi:type="dcterms:W3CDTF">2025-08-18T19:02:00Z</dcterms:modified>
</cp:coreProperties>
</file>